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6DE3C4" w14:textId="77777777" w:rsidR="0042189A" w:rsidRPr="00AB38A4" w:rsidRDefault="0042189A" w:rsidP="0042189A">
      <w:pPr>
        <w:pStyle w:val="Antrats"/>
        <w:jc w:val="right"/>
        <w:rPr>
          <w:rFonts w:ascii="Arial" w:hAnsi="Arial" w:cs="Arial"/>
          <w:b/>
          <w:bCs/>
          <w:iCs/>
          <w:sz w:val="16"/>
          <w:szCs w:val="16"/>
          <w:lang w:val="lt-LT"/>
        </w:rPr>
      </w:pPr>
      <w:bookmarkStart w:id="0" w:name="_Hlk150142798"/>
      <w:r w:rsidRPr="00AB38A4">
        <w:rPr>
          <w:rFonts w:ascii="Arial" w:hAnsi="Arial" w:cs="Arial"/>
          <w:b/>
          <w:bCs/>
          <w:iCs/>
          <w:sz w:val="16"/>
          <w:szCs w:val="16"/>
          <w:lang w:val="lt-LT"/>
        </w:rPr>
        <w:t>Priedas Nr. 2</w:t>
      </w:r>
    </w:p>
    <w:p w14:paraId="2E7F51B2" w14:textId="77777777" w:rsidR="0042189A" w:rsidRPr="00AB38A4" w:rsidRDefault="0042189A" w:rsidP="00A94D15">
      <w:pPr>
        <w:jc w:val="center"/>
        <w:rPr>
          <w:rFonts w:ascii="Arial" w:hAnsi="Arial" w:cs="Arial"/>
          <w:b/>
          <w:sz w:val="16"/>
          <w:szCs w:val="16"/>
          <w:lang w:val="lt-LT"/>
        </w:rPr>
      </w:pPr>
    </w:p>
    <w:p w14:paraId="5E4ADFFE" w14:textId="77777777" w:rsidR="000D19F4" w:rsidRPr="00AB38A4" w:rsidRDefault="000D19F4" w:rsidP="000D19F4">
      <w:pPr>
        <w:ind w:firstLine="567"/>
        <w:jc w:val="center"/>
        <w:rPr>
          <w:rFonts w:ascii="Arial" w:hAnsi="Arial" w:cs="Arial"/>
          <w:b/>
          <w:lang w:val="lt-LT"/>
        </w:rPr>
      </w:pPr>
      <w:r w:rsidRPr="00AB38A4">
        <w:rPr>
          <w:rFonts w:ascii="Arial" w:eastAsia="MS Mincho" w:hAnsi="Arial" w:cs="Arial"/>
          <w:b/>
          <w:lang w:val="lt-LT"/>
        </w:rPr>
        <w:t>SUTARTIES VYKDYMUI PASITELKTINŲ KVALIFIKUOTŲ</w:t>
      </w:r>
      <w:r w:rsidRPr="00AB38A4">
        <w:rPr>
          <w:rFonts w:ascii="Arial" w:hAnsi="Arial" w:cs="Arial"/>
          <w:i/>
          <w:lang w:val="lt-LT"/>
        </w:rPr>
        <w:t xml:space="preserve"> </w:t>
      </w:r>
      <w:r w:rsidRPr="00AB38A4">
        <w:rPr>
          <w:rFonts w:ascii="Arial" w:hAnsi="Arial" w:cs="Arial"/>
          <w:b/>
          <w:lang w:val="lt-LT"/>
        </w:rPr>
        <w:t>SPECIALISTŲ SĄRAŠAS</w:t>
      </w:r>
    </w:p>
    <w:p w14:paraId="588904EE" w14:textId="782127B8" w:rsidR="002563B0" w:rsidRPr="00AB38A4" w:rsidRDefault="002563B0" w:rsidP="00327072">
      <w:pPr>
        <w:jc w:val="center"/>
        <w:rPr>
          <w:rFonts w:ascii="Arial" w:hAnsi="Arial" w:cs="Arial"/>
          <w:b/>
          <w:caps/>
          <w:sz w:val="16"/>
          <w:szCs w:val="16"/>
          <w:lang w:val="lt-LT"/>
        </w:rPr>
      </w:pPr>
    </w:p>
    <w:tbl>
      <w:tblPr>
        <w:tblW w:w="1346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9"/>
        <w:gridCol w:w="1559"/>
        <w:gridCol w:w="2410"/>
        <w:gridCol w:w="1854"/>
        <w:gridCol w:w="2115"/>
        <w:gridCol w:w="1571"/>
        <w:gridCol w:w="1973"/>
      </w:tblGrid>
      <w:tr w:rsidR="00BB27FE" w:rsidRPr="00AB38A4" w14:paraId="4794301B" w14:textId="77777777" w:rsidTr="00BB27FE">
        <w:trPr>
          <w:trHeight w:val="44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3926B277" w14:textId="77777777" w:rsidR="00BB27FE" w:rsidRPr="00AB38A4" w:rsidRDefault="00BB27FE" w:rsidP="00411FD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  <w:r w:rsidRPr="00AB38A4">
              <w:rPr>
                <w:rFonts w:ascii="Arial" w:hAnsi="Arial" w:cs="Arial"/>
                <w:b/>
                <w:sz w:val="16"/>
                <w:szCs w:val="16"/>
                <w:lang w:val="lt-LT"/>
              </w:rPr>
              <w:t>Eil.</w:t>
            </w:r>
          </w:p>
          <w:p w14:paraId="1C996044" w14:textId="77777777" w:rsidR="00BB27FE" w:rsidRPr="00AB38A4" w:rsidRDefault="00BB27FE" w:rsidP="00411FD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  <w:r w:rsidRPr="00AB38A4">
              <w:rPr>
                <w:rFonts w:ascii="Arial" w:hAnsi="Arial" w:cs="Arial"/>
                <w:b/>
                <w:sz w:val="16"/>
                <w:szCs w:val="16"/>
                <w:lang w:val="lt-LT"/>
              </w:rPr>
              <w:t>Nr.</w:t>
            </w:r>
          </w:p>
        </w:tc>
        <w:tc>
          <w:tcPr>
            <w:tcW w:w="1419" w:type="dxa"/>
            <w:shd w:val="clear" w:color="auto" w:fill="D9D9D9" w:themeFill="background1" w:themeFillShade="D9"/>
            <w:vAlign w:val="center"/>
          </w:tcPr>
          <w:p w14:paraId="430ECCCC" w14:textId="77777777" w:rsidR="00BB27FE" w:rsidRPr="00AB38A4" w:rsidRDefault="00BB27FE" w:rsidP="00411FD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  <w:r w:rsidRPr="00AB38A4">
              <w:rPr>
                <w:rFonts w:ascii="Arial" w:hAnsi="Arial" w:cs="Arial"/>
                <w:b/>
                <w:caps/>
                <w:sz w:val="16"/>
                <w:szCs w:val="16"/>
                <w:lang w:val="lt-LT"/>
              </w:rPr>
              <w:t>V</w:t>
            </w:r>
            <w:r w:rsidRPr="00AB38A4">
              <w:rPr>
                <w:rFonts w:ascii="Arial" w:hAnsi="Arial" w:cs="Arial"/>
                <w:b/>
                <w:sz w:val="16"/>
                <w:szCs w:val="16"/>
                <w:lang w:val="lt-LT"/>
              </w:rPr>
              <w:t>ardas, pavardė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9D37B83" w14:textId="6FBDCA29" w:rsidR="00BB27FE" w:rsidRPr="00AB38A4" w:rsidRDefault="00BB27FE" w:rsidP="00411FD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  <w:r w:rsidRPr="00AB38A4">
              <w:rPr>
                <w:rFonts w:ascii="Arial" w:hAnsi="Arial" w:cs="Arial"/>
                <w:b/>
                <w:sz w:val="16"/>
                <w:szCs w:val="16"/>
                <w:lang w:val="lt-LT"/>
              </w:rPr>
              <w:t>Pozicija, kuriai siūlomas specialistas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03ED07D2" w14:textId="3858AE81" w:rsidR="00BB27FE" w:rsidRPr="00AB38A4" w:rsidRDefault="00BB27FE" w:rsidP="334EEBC9">
            <w:pPr>
              <w:jc w:val="center"/>
              <w:rPr>
                <w:rFonts w:ascii="Arial" w:hAnsi="Arial" w:cs="Arial"/>
                <w:b/>
                <w:bCs/>
                <w:spacing w:val="-2"/>
                <w:sz w:val="16"/>
                <w:szCs w:val="16"/>
                <w:lang w:val="lt-LT"/>
              </w:rPr>
            </w:pPr>
            <w:r w:rsidRPr="334EEBC9">
              <w:rPr>
                <w:rFonts w:ascii="Arial" w:hAnsi="Arial" w:cs="Arial"/>
                <w:b/>
                <w:bCs/>
                <w:spacing w:val="-2"/>
                <w:sz w:val="16"/>
                <w:szCs w:val="16"/>
                <w:lang w:val="lt-LT"/>
              </w:rPr>
              <w:t>Specialisto paslaugų teikimo Tiekėjui</w:t>
            </w:r>
            <w:r w:rsidRPr="00AB38A4">
              <w:rPr>
                <w:rFonts w:ascii="Arial" w:hAnsi="Arial" w:cs="Arial"/>
                <w:spacing w:val="-2"/>
                <w:sz w:val="16"/>
                <w:szCs w:val="16"/>
                <w:lang w:val="lt-LT"/>
              </w:rPr>
              <w:t xml:space="preserve"> </w:t>
            </w:r>
            <w:r w:rsidRPr="334EEBC9">
              <w:rPr>
                <w:rFonts w:ascii="Arial" w:hAnsi="Arial" w:cs="Arial"/>
                <w:b/>
                <w:bCs/>
                <w:spacing w:val="-2"/>
                <w:sz w:val="16"/>
                <w:szCs w:val="16"/>
                <w:lang w:val="lt-LT"/>
              </w:rPr>
              <w:t xml:space="preserve">teisinė forma </w:t>
            </w:r>
            <w:r w:rsidRPr="00AB38A4">
              <w:rPr>
                <w:rFonts w:ascii="Arial" w:hAnsi="Arial" w:cs="Arial"/>
                <w:b/>
                <w:spacing w:val="-2"/>
                <w:sz w:val="16"/>
                <w:szCs w:val="16"/>
                <w:lang w:val="lt-LT"/>
              </w:rPr>
              <w:br/>
            </w:r>
            <w:r w:rsidRPr="334EEBC9">
              <w:rPr>
                <w:rFonts w:ascii="Arial" w:hAnsi="Arial" w:cs="Arial"/>
                <w:b/>
                <w:bCs/>
                <w:spacing w:val="-2"/>
                <w:sz w:val="16"/>
                <w:szCs w:val="16"/>
                <w:lang w:val="lt-LT"/>
              </w:rPr>
              <w:t xml:space="preserve">(darbo sutartis, susitarimai dėl darbo santykių sukūrimo ateityje, </w:t>
            </w:r>
            <w:proofErr w:type="spellStart"/>
            <w:r w:rsidRPr="334EEBC9">
              <w:rPr>
                <w:rFonts w:ascii="Arial" w:hAnsi="Arial" w:cs="Arial"/>
                <w:b/>
                <w:bCs/>
                <w:spacing w:val="-2"/>
                <w:sz w:val="16"/>
                <w:szCs w:val="16"/>
                <w:lang w:val="lt-LT"/>
              </w:rPr>
              <w:t>subtiekimo</w:t>
            </w:r>
            <w:proofErr w:type="spellEnd"/>
            <w:r w:rsidRPr="334EEBC9">
              <w:rPr>
                <w:rFonts w:ascii="Arial" w:hAnsi="Arial" w:cs="Arial"/>
                <w:b/>
                <w:bCs/>
                <w:spacing w:val="-2"/>
                <w:sz w:val="16"/>
                <w:szCs w:val="16"/>
                <w:lang w:val="lt-LT"/>
              </w:rPr>
              <w:t xml:space="preserve"> sutartis ar kt.)</w:t>
            </w:r>
          </w:p>
        </w:tc>
        <w:tc>
          <w:tcPr>
            <w:tcW w:w="1854" w:type="dxa"/>
            <w:shd w:val="clear" w:color="auto" w:fill="D9D9D9" w:themeFill="background1" w:themeFillShade="D9"/>
            <w:vAlign w:val="center"/>
          </w:tcPr>
          <w:p w14:paraId="554D69D5" w14:textId="7B5A45BE" w:rsidR="00BB27FE" w:rsidRPr="00AB38A4" w:rsidRDefault="00BB27FE" w:rsidP="00411FD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  <w:r w:rsidRPr="00AB38A4">
              <w:rPr>
                <w:rFonts w:ascii="Arial" w:hAnsi="Arial" w:cs="Arial"/>
                <w:b/>
                <w:sz w:val="16"/>
                <w:szCs w:val="16"/>
                <w:lang w:val="lt-LT"/>
              </w:rPr>
              <w:t>Specialisto turima kvalifikacija, patvirtinanti nurodytus specialistui keliamus reikalavimus</w:t>
            </w:r>
          </w:p>
        </w:tc>
        <w:tc>
          <w:tcPr>
            <w:tcW w:w="2115" w:type="dxa"/>
            <w:shd w:val="clear" w:color="auto" w:fill="D9D9D9" w:themeFill="background1" w:themeFillShade="D9"/>
            <w:vAlign w:val="center"/>
          </w:tcPr>
          <w:p w14:paraId="554ECDFD" w14:textId="160C1B95" w:rsidR="00BB27FE" w:rsidRPr="00AB38A4" w:rsidRDefault="00BB27FE" w:rsidP="00411FD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  <w:r w:rsidRPr="00AB38A4">
              <w:rPr>
                <w:rFonts w:ascii="Arial" w:hAnsi="Arial" w:cs="Arial"/>
                <w:b/>
                <w:sz w:val="16"/>
                <w:szCs w:val="16"/>
                <w:lang w:val="lt-LT"/>
              </w:rPr>
              <w:t>Specialisto kvalifikaciją patvirtinantys dokumentai</w:t>
            </w:r>
          </w:p>
        </w:tc>
        <w:tc>
          <w:tcPr>
            <w:tcW w:w="1571" w:type="dxa"/>
            <w:shd w:val="clear" w:color="auto" w:fill="D9D9D9" w:themeFill="background1" w:themeFillShade="D9"/>
            <w:vAlign w:val="center"/>
          </w:tcPr>
          <w:p w14:paraId="128F7E61" w14:textId="16F9064C" w:rsidR="00BB27FE" w:rsidRPr="00AB38A4" w:rsidRDefault="00BB27FE" w:rsidP="00411FD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lt-LT"/>
              </w:rPr>
            </w:pPr>
            <w:r w:rsidRPr="00AB38A4">
              <w:rPr>
                <w:rFonts w:ascii="Arial" w:hAnsi="Arial" w:cs="Arial"/>
                <w:b/>
                <w:sz w:val="16"/>
                <w:szCs w:val="16"/>
                <w:lang w:val="lt-LT"/>
              </w:rPr>
              <w:t>Specialisto stažas pirkimo dokumentuose reikalaujamoje srityje (metais)</w:t>
            </w:r>
          </w:p>
        </w:tc>
        <w:tc>
          <w:tcPr>
            <w:tcW w:w="1973" w:type="dxa"/>
            <w:shd w:val="clear" w:color="auto" w:fill="D9D9D9" w:themeFill="background1" w:themeFillShade="D9"/>
            <w:vAlign w:val="center"/>
          </w:tcPr>
          <w:p w14:paraId="15E1E281" w14:textId="5A246BF5" w:rsidR="00BB27FE" w:rsidRPr="00AB38A4" w:rsidRDefault="00BB27FE" w:rsidP="00411FD1">
            <w:pPr>
              <w:jc w:val="center"/>
              <w:rPr>
                <w:rFonts w:ascii="Arial" w:eastAsia="Segoe UI" w:hAnsi="Arial" w:cs="Arial"/>
                <w:sz w:val="16"/>
                <w:szCs w:val="16"/>
                <w:lang w:val="lt-LT"/>
              </w:rPr>
            </w:pPr>
            <w:r w:rsidRPr="00AB38A4">
              <w:rPr>
                <w:rFonts w:ascii="Arial" w:hAnsi="Arial" w:cs="Arial"/>
                <w:b/>
                <w:sz w:val="16"/>
                <w:szCs w:val="16"/>
                <w:lang w:val="lt-LT"/>
              </w:rPr>
              <w:t>Specialisto patirtis (projektų skaičius)</w:t>
            </w:r>
          </w:p>
        </w:tc>
      </w:tr>
      <w:tr w:rsidR="00BB27FE" w:rsidRPr="00AB38A4" w14:paraId="620A839D" w14:textId="77777777" w:rsidTr="00BB27FE">
        <w:trPr>
          <w:trHeight w:val="204"/>
        </w:trPr>
        <w:tc>
          <w:tcPr>
            <w:tcW w:w="567" w:type="dxa"/>
            <w:vAlign w:val="center"/>
          </w:tcPr>
          <w:p w14:paraId="1B0649D0" w14:textId="77777777" w:rsidR="00BB27FE" w:rsidRPr="00AB38A4" w:rsidRDefault="00BB27FE" w:rsidP="00411FD1">
            <w:pPr>
              <w:jc w:val="center"/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</w:rPr>
            </w:pPr>
            <w:r w:rsidRPr="00AB38A4"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</w:rPr>
              <w:t>1</w:t>
            </w:r>
          </w:p>
        </w:tc>
        <w:tc>
          <w:tcPr>
            <w:tcW w:w="1419" w:type="dxa"/>
            <w:vAlign w:val="center"/>
          </w:tcPr>
          <w:p w14:paraId="5B4A6769" w14:textId="77777777" w:rsidR="00BB27FE" w:rsidRPr="00AB38A4" w:rsidRDefault="00BB27FE" w:rsidP="00411FD1">
            <w:pPr>
              <w:jc w:val="center"/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</w:rPr>
            </w:pPr>
            <w:r w:rsidRPr="00AB38A4"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14:paraId="506DFF7C" w14:textId="77777777" w:rsidR="00BB27FE" w:rsidRPr="00AB38A4" w:rsidRDefault="00BB27FE" w:rsidP="00411FD1">
            <w:pPr>
              <w:jc w:val="center"/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</w:rPr>
            </w:pPr>
            <w:r w:rsidRPr="00AB38A4"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</w:rPr>
              <w:t>3</w:t>
            </w:r>
          </w:p>
        </w:tc>
        <w:tc>
          <w:tcPr>
            <w:tcW w:w="2410" w:type="dxa"/>
            <w:vAlign w:val="center"/>
          </w:tcPr>
          <w:p w14:paraId="3D7118EC" w14:textId="763C5D68" w:rsidR="00BB27FE" w:rsidRPr="00AB38A4" w:rsidRDefault="00BB27FE" w:rsidP="00411FD1">
            <w:pPr>
              <w:jc w:val="center"/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</w:rPr>
              <w:t>4</w:t>
            </w:r>
          </w:p>
        </w:tc>
        <w:tc>
          <w:tcPr>
            <w:tcW w:w="1854" w:type="dxa"/>
            <w:vAlign w:val="center"/>
          </w:tcPr>
          <w:p w14:paraId="4577AD0D" w14:textId="792B9909" w:rsidR="00BB27FE" w:rsidRPr="00AB38A4" w:rsidRDefault="00BB27FE" w:rsidP="00411FD1">
            <w:pPr>
              <w:jc w:val="center"/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</w:rPr>
              <w:t>5</w:t>
            </w:r>
          </w:p>
        </w:tc>
        <w:tc>
          <w:tcPr>
            <w:tcW w:w="2115" w:type="dxa"/>
            <w:vAlign w:val="center"/>
          </w:tcPr>
          <w:p w14:paraId="2467B986" w14:textId="698AD182" w:rsidR="00BB27FE" w:rsidRPr="00AB38A4" w:rsidRDefault="00BB27FE" w:rsidP="00411FD1">
            <w:pPr>
              <w:jc w:val="center"/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</w:rPr>
            </w:pPr>
            <w:r w:rsidRPr="00AB38A4"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</w:rPr>
              <w:t>6</w:t>
            </w:r>
          </w:p>
        </w:tc>
        <w:tc>
          <w:tcPr>
            <w:tcW w:w="1571" w:type="dxa"/>
          </w:tcPr>
          <w:p w14:paraId="067677B2" w14:textId="0A0651C8" w:rsidR="00BB27FE" w:rsidRPr="00AB38A4" w:rsidRDefault="00BB27FE" w:rsidP="00411FD1">
            <w:pPr>
              <w:jc w:val="center"/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</w:rPr>
              <w:t>7</w:t>
            </w:r>
          </w:p>
        </w:tc>
        <w:tc>
          <w:tcPr>
            <w:tcW w:w="1973" w:type="dxa"/>
          </w:tcPr>
          <w:p w14:paraId="1B36B42D" w14:textId="30B341EB" w:rsidR="00BB27FE" w:rsidRPr="00AB38A4" w:rsidRDefault="00BB27FE" w:rsidP="00411FD1">
            <w:pPr>
              <w:jc w:val="center"/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</w:rPr>
            </w:pPr>
            <w:r w:rsidRPr="00AB38A4"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</w:rPr>
              <w:t>8</w:t>
            </w:r>
          </w:p>
        </w:tc>
      </w:tr>
      <w:tr w:rsidR="00BB27FE" w:rsidRPr="00AB38A4" w14:paraId="01CF0C27" w14:textId="77777777" w:rsidTr="00BB27FE">
        <w:trPr>
          <w:trHeight w:val="217"/>
        </w:trPr>
        <w:tc>
          <w:tcPr>
            <w:tcW w:w="567" w:type="dxa"/>
          </w:tcPr>
          <w:p w14:paraId="48680EF4" w14:textId="77777777" w:rsidR="00BB27FE" w:rsidRPr="00AB38A4" w:rsidRDefault="00BB27FE" w:rsidP="00411FD1">
            <w:pPr>
              <w:jc w:val="center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AB38A4">
              <w:rPr>
                <w:rFonts w:ascii="Arial" w:hAnsi="Arial" w:cs="Arial"/>
                <w:bCs/>
                <w:caps/>
                <w:sz w:val="16"/>
                <w:szCs w:val="16"/>
              </w:rPr>
              <w:t>1</w:t>
            </w:r>
          </w:p>
        </w:tc>
        <w:tc>
          <w:tcPr>
            <w:tcW w:w="1419" w:type="dxa"/>
          </w:tcPr>
          <w:p w14:paraId="5B127637" w14:textId="77777777" w:rsidR="00BB27FE" w:rsidRPr="00AB38A4" w:rsidRDefault="00BB27FE" w:rsidP="00411FD1">
            <w:pPr>
              <w:jc w:val="center"/>
              <w:rPr>
                <w:rFonts w:ascii="Arial" w:hAnsi="Arial" w:cs="Arial"/>
                <w:bCs/>
                <w:caps/>
                <w:sz w:val="16"/>
                <w:szCs w:val="16"/>
              </w:rPr>
            </w:pPr>
          </w:p>
        </w:tc>
        <w:tc>
          <w:tcPr>
            <w:tcW w:w="1559" w:type="dxa"/>
          </w:tcPr>
          <w:p w14:paraId="6E4DF212" w14:textId="77777777" w:rsidR="00BB27FE" w:rsidRPr="00AB38A4" w:rsidRDefault="00BB27FE" w:rsidP="00411FD1">
            <w:pPr>
              <w:jc w:val="both"/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  <w:lang w:val="lt-LT"/>
              </w:rPr>
            </w:pPr>
          </w:p>
        </w:tc>
        <w:tc>
          <w:tcPr>
            <w:tcW w:w="2410" w:type="dxa"/>
          </w:tcPr>
          <w:p w14:paraId="7773EA38" w14:textId="77777777" w:rsidR="00BB27FE" w:rsidRPr="00AB38A4" w:rsidRDefault="00BB27FE" w:rsidP="00411FD1">
            <w:pPr>
              <w:rPr>
                <w:rFonts w:ascii="Arial" w:hAnsi="Arial" w:cs="Arial"/>
                <w:b/>
                <w:i/>
                <w:iCs/>
                <w:sz w:val="16"/>
                <w:szCs w:val="16"/>
                <w:lang w:val="lt-LT"/>
              </w:rPr>
            </w:pPr>
          </w:p>
        </w:tc>
        <w:tc>
          <w:tcPr>
            <w:tcW w:w="1854" w:type="dxa"/>
          </w:tcPr>
          <w:p w14:paraId="7ED76ED6" w14:textId="0E385B03" w:rsidR="00BB27FE" w:rsidRPr="00AB38A4" w:rsidRDefault="00BB27FE" w:rsidP="00411FD1">
            <w:pPr>
              <w:rPr>
                <w:rFonts w:ascii="Arial" w:hAnsi="Arial" w:cs="Arial"/>
                <w:b/>
                <w:i/>
                <w:iCs/>
                <w:caps/>
                <w:sz w:val="16"/>
                <w:szCs w:val="16"/>
                <w:lang w:val="lt-LT"/>
              </w:rPr>
            </w:pPr>
          </w:p>
        </w:tc>
        <w:tc>
          <w:tcPr>
            <w:tcW w:w="2115" w:type="dxa"/>
          </w:tcPr>
          <w:p w14:paraId="04BEED0D" w14:textId="77777777" w:rsidR="00BB27FE" w:rsidRPr="00AB38A4" w:rsidRDefault="00BB27FE" w:rsidP="00411FD1">
            <w:pPr>
              <w:rPr>
                <w:rFonts w:ascii="Arial" w:hAnsi="Arial" w:cs="Arial"/>
                <w:bCs/>
                <w:i/>
                <w:iCs/>
                <w:spacing w:val="-2"/>
                <w:sz w:val="16"/>
                <w:szCs w:val="16"/>
                <w:lang w:val="lt-LT"/>
              </w:rPr>
            </w:pPr>
          </w:p>
        </w:tc>
        <w:tc>
          <w:tcPr>
            <w:tcW w:w="1571" w:type="dxa"/>
          </w:tcPr>
          <w:p w14:paraId="22A3E412" w14:textId="77777777" w:rsidR="00BB27FE" w:rsidRPr="00AB38A4" w:rsidRDefault="00BB27FE" w:rsidP="00411FD1">
            <w:pPr>
              <w:rPr>
                <w:rFonts w:ascii="Arial" w:hAnsi="Arial" w:cs="Arial"/>
                <w:bCs/>
                <w:i/>
                <w:iCs/>
                <w:spacing w:val="-2"/>
                <w:sz w:val="16"/>
                <w:szCs w:val="16"/>
                <w:lang w:val="lt-LT"/>
              </w:rPr>
            </w:pPr>
          </w:p>
        </w:tc>
        <w:tc>
          <w:tcPr>
            <w:tcW w:w="1973" w:type="dxa"/>
          </w:tcPr>
          <w:p w14:paraId="29C3F5D0" w14:textId="673B2BAD" w:rsidR="00BB27FE" w:rsidRPr="00AB38A4" w:rsidRDefault="00BB27FE" w:rsidP="00411FD1">
            <w:pPr>
              <w:rPr>
                <w:rFonts w:ascii="Arial" w:hAnsi="Arial" w:cs="Arial"/>
                <w:bCs/>
                <w:i/>
                <w:iCs/>
                <w:spacing w:val="-2"/>
                <w:sz w:val="16"/>
                <w:szCs w:val="16"/>
                <w:lang w:val="lt-LT"/>
              </w:rPr>
            </w:pPr>
            <w:r w:rsidRPr="00AB38A4">
              <w:rPr>
                <w:rFonts w:ascii="Arial" w:hAnsi="Arial" w:cs="Arial"/>
                <w:bCs/>
                <w:i/>
                <w:iCs/>
                <w:spacing w:val="-2"/>
                <w:sz w:val="16"/>
                <w:szCs w:val="16"/>
                <w:lang w:val="lt-LT"/>
              </w:rPr>
              <w:t xml:space="preserve">/ Specialisto patirties reikalaujamoje srityje </w:t>
            </w:r>
            <w:r>
              <w:rPr>
                <w:rFonts w:ascii="Arial" w:hAnsi="Arial" w:cs="Arial"/>
                <w:bCs/>
                <w:i/>
                <w:iCs/>
                <w:spacing w:val="-2"/>
                <w:sz w:val="16"/>
                <w:szCs w:val="16"/>
                <w:lang w:val="lt-LT"/>
              </w:rPr>
              <w:t xml:space="preserve">detalus </w:t>
            </w:r>
            <w:r w:rsidRPr="00AB38A4">
              <w:rPr>
                <w:rFonts w:ascii="Arial" w:hAnsi="Arial" w:cs="Arial"/>
                <w:bCs/>
                <w:i/>
                <w:iCs/>
                <w:spacing w:val="-2"/>
                <w:sz w:val="16"/>
                <w:szCs w:val="16"/>
                <w:lang w:val="lt-LT"/>
              </w:rPr>
              <w:t xml:space="preserve">aprašymas pridedamas atskirame Priede Nr. </w:t>
            </w:r>
            <w:r w:rsidRPr="00AB38A4">
              <w:rPr>
                <w:rFonts w:ascii="Arial" w:hAnsi="Arial" w:cs="Arial"/>
                <w:bCs/>
                <w:i/>
                <w:iCs/>
                <w:spacing w:val="-2"/>
                <w:sz w:val="16"/>
                <w:szCs w:val="16"/>
              </w:rPr>
              <w:t>3</w:t>
            </w:r>
            <w:r>
              <w:rPr>
                <w:rFonts w:ascii="Arial" w:hAnsi="Arial" w:cs="Arial"/>
                <w:bCs/>
                <w:i/>
                <w:iCs/>
                <w:spacing w:val="-2"/>
                <w:sz w:val="16"/>
                <w:szCs w:val="16"/>
              </w:rPr>
              <w:t xml:space="preserve"> </w:t>
            </w:r>
            <w:r w:rsidRPr="00AB38A4">
              <w:rPr>
                <w:rFonts w:ascii="Arial" w:hAnsi="Arial" w:cs="Arial"/>
                <w:bCs/>
                <w:i/>
                <w:iCs/>
                <w:spacing w:val="-2"/>
                <w:sz w:val="16"/>
                <w:szCs w:val="16"/>
                <w:lang w:val="lt-LT"/>
              </w:rPr>
              <w:t>/</w:t>
            </w:r>
          </w:p>
          <w:p w14:paraId="5DB9FFF5" w14:textId="77777777" w:rsidR="00BB27FE" w:rsidRPr="00AB38A4" w:rsidRDefault="00BB27FE" w:rsidP="00411FD1">
            <w:pPr>
              <w:rPr>
                <w:rFonts w:ascii="Arial" w:hAnsi="Arial" w:cs="Arial"/>
                <w:b/>
                <w:i/>
                <w:iCs/>
                <w:sz w:val="16"/>
                <w:szCs w:val="16"/>
                <w:lang w:val="lt-LT"/>
              </w:rPr>
            </w:pPr>
          </w:p>
        </w:tc>
      </w:tr>
      <w:tr w:rsidR="00BB27FE" w:rsidRPr="00AB38A4" w14:paraId="55D77BFE" w14:textId="77777777" w:rsidTr="00BB27FE">
        <w:trPr>
          <w:trHeight w:val="217"/>
        </w:trPr>
        <w:tc>
          <w:tcPr>
            <w:tcW w:w="567" w:type="dxa"/>
            <w:vAlign w:val="center"/>
          </w:tcPr>
          <w:p w14:paraId="7F11E22C" w14:textId="77777777" w:rsidR="00BB27FE" w:rsidRPr="00AB38A4" w:rsidRDefault="00BB27FE" w:rsidP="00411FD1">
            <w:pPr>
              <w:jc w:val="center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AB38A4">
              <w:rPr>
                <w:rFonts w:ascii="Arial" w:hAnsi="Arial" w:cs="Arial"/>
                <w:bCs/>
                <w:caps/>
                <w:sz w:val="16"/>
                <w:szCs w:val="16"/>
              </w:rPr>
              <w:t>2</w:t>
            </w:r>
          </w:p>
        </w:tc>
        <w:tc>
          <w:tcPr>
            <w:tcW w:w="1419" w:type="dxa"/>
            <w:vAlign w:val="center"/>
          </w:tcPr>
          <w:p w14:paraId="6C1EA00E" w14:textId="77777777" w:rsidR="00BB27FE" w:rsidRPr="00AB38A4" w:rsidRDefault="00BB27FE" w:rsidP="00411FD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1559" w:type="dxa"/>
          </w:tcPr>
          <w:p w14:paraId="6DEF2368" w14:textId="77777777" w:rsidR="00BB27FE" w:rsidRPr="00AB38A4" w:rsidRDefault="00BB27FE" w:rsidP="00411FD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2BDC41D9" w14:textId="77777777" w:rsidR="00BB27FE" w:rsidRPr="00AB38A4" w:rsidRDefault="00BB27FE" w:rsidP="00411FD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1854" w:type="dxa"/>
            <w:vAlign w:val="center"/>
          </w:tcPr>
          <w:p w14:paraId="410BEC75" w14:textId="77777777" w:rsidR="00BB27FE" w:rsidRPr="00AB38A4" w:rsidRDefault="00BB27FE" w:rsidP="00411FD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2115" w:type="dxa"/>
            <w:vAlign w:val="center"/>
          </w:tcPr>
          <w:p w14:paraId="1D4AE072" w14:textId="0D9452C7" w:rsidR="00BB27FE" w:rsidRPr="00AB38A4" w:rsidRDefault="00BB27FE" w:rsidP="00411FD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B38A4">
              <w:rPr>
                <w:rFonts w:ascii="Arial" w:eastAsia="Arial Unicode MS" w:hAnsi="Arial" w:cs="Arial"/>
                <w:b/>
                <w:sz w:val="16"/>
                <w:szCs w:val="16"/>
                <w:bdr w:val="nil"/>
              </w:rPr>
              <w:t xml:space="preserve"> </w:t>
            </w:r>
          </w:p>
        </w:tc>
        <w:tc>
          <w:tcPr>
            <w:tcW w:w="1571" w:type="dxa"/>
          </w:tcPr>
          <w:p w14:paraId="0A3275F1" w14:textId="77777777" w:rsidR="00BB27FE" w:rsidRPr="00AB38A4" w:rsidRDefault="00BB27FE" w:rsidP="00411FD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1973" w:type="dxa"/>
          </w:tcPr>
          <w:p w14:paraId="017B2D68" w14:textId="51A7FE57" w:rsidR="00BB27FE" w:rsidRPr="00AB38A4" w:rsidRDefault="00BB27FE" w:rsidP="00411FD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</w:tr>
    </w:tbl>
    <w:p w14:paraId="70C6A3D3" w14:textId="0F87CFF0" w:rsidR="00F03C95" w:rsidRPr="00AB38A4" w:rsidRDefault="00F03C95" w:rsidP="00327072">
      <w:pPr>
        <w:rPr>
          <w:rFonts w:ascii="Arial" w:hAnsi="Arial" w:cs="Arial"/>
          <w:sz w:val="16"/>
          <w:szCs w:val="16"/>
          <w:lang w:val="lt-LT"/>
        </w:rPr>
      </w:pPr>
    </w:p>
    <w:p w14:paraId="6840EE72" w14:textId="1E087777" w:rsidR="00F03C95" w:rsidRPr="00AB38A4" w:rsidRDefault="00F03C95" w:rsidP="00327072">
      <w:pPr>
        <w:rPr>
          <w:rFonts w:ascii="Arial" w:hAnsi="Arial" w:cs="Arial"/>
          <w:sz w:val="16"/>
          <w:szCs w:val="16"/>
          <w:lang w:val="lt-LT"/>
        </w:rPr>
      </w:pPr>
    </w:p>
    <w:p w14:paraId="45DBC0DC" w14:textId="1A828D58" w:rsidR="00F03C95" w:rsidRPr="00AB38A4" w:rsidRDefault="00F03C95" w:rsidP="00327072">
      <w:pPr>
        <w:rPr>
          <w:rFonts w:ascii="Arial" w:hAnsi="Arial" w:cs="Arial"/>
          <w:sz w:val="16"/>
          <w:szCs w:val="16"/>
          <w:lang w:val="lt-LT"/>
        </w:rPr>
      </w:pPr>
    </w:p>
    <w:p w14:paraId="6D5A2267" w14:textId="77777777" w:rsidR="00854442" w:rsidRPr="00AB38A4" w:rsidRDefault="00854442" w:rsidP="00854442">
      <w:pPr>
        <w:spacing w:before="60" w:after="60" w:line="276" w:lineRule="auto"/>
        <w:jc w:val="center"/>
        <w:rPr>
          <w:rFonts w:ascii="Arial" w:hAnsi="Arial" w:cs="Arial"/>
          <w:sz w:val="16"/>
          <w:szCs w:val="16"/>
          <w:lang w:val="lt-LT"/>
        </w:rPr>
      </w:pPr>
      <w:r w:rsidRPr="00AB38A4">
        <w:rPr>
          <w:rFonts w:ascii="Arial" w:hAnsi="Arial" w:cs="Arial"/>
          <w:sz w:val="16"/>
          <w:szCs w:val="16"/>
          <w:lang w:val="lt-LT"/>
        </w:rPr>
        <w:t>_____________________________________________________</w:t>
      </w:r>
    </w:p>
    <w:p w14:paraId="6D9E9AE0" w14:textId="08729897" w:rsidR="00854442" w:rsidRPr="00AB38A4" w:rsidRDefault="00854442" w:rsidP="002563B0">
      <w:pPr>
        <w:spacing w:before="60" w:after="60"/>
        <w:jc w:val="center"/>
        <w:rPr>
          <w:rFonts w:ascii="Arial" w:hAnsi="Arial" w:cs="Arial"/>
          <w:sz w:val="16"/>
          <w:szCs w:val="16"/>
          <w:lang w:val="lt-LT"/>
        </w:rPr>
      </w:pPr>
      <w:r w:rsidRPr="00AB38A4">
        <w:rPr>
          <w:rFonts w:ascii="Arial" w:hAnsi="Arial" w:cs="Arial"/>
          <w:sz w:val="16"/>
          <w:szCs w:val="16"/>
          <w:lang w:val="lt-LT"/>
        </w:rPr>
        <w:t>(Tiekėjo arba jo įgalioto asmens vardas, pavardė, pareigos ir parašas)</w:t>
      </w:r>
      <w:r w:rsidRPr="00AB38A4">
        <w:rPr>
          <w:rStyle w:val="Puslapioinaosnuoroda"/>
          <w:rFonts w:ascii="Arial" w:hAnsi="Arial" w:cs="Arial"/>
          <w:sz w:val="16"/>
          <w:szCs w:val="16"/>
          <w:lang w:val="lt-LT"/>
        </w:rPr>
        <w:footnoteReference w:id="2"/>
      </w:r>
    </w:p>
    <w:p w14:paraId="2F5480F2" w14:textId="57E37E35" w:rsidR="005E6C89" w:rsidRPr="00411FD1" w:rsidRDefault="005E6C89" w:rsidP="002563B0">
      <w:pPr>
        <w:spacing w:before="60" w:after="60"/>
        <w:jc w:val="center"/>
        <w:rPr>
          <w:rFonts w:ascii="Arial" w:hAnsi="Arial" w:cs="Arial"/>
          <w:sz w:val="16"/>
          <w:szCs w:val="16"/>
          <w:lang w:val="lt-LT"/>
        </w:rPr>
      </w:pPr>
    </w:p>
    <w:p w14:paraId="0E7FCCE6" w14:textId="57E45E2F" w:rsidR="00F03C95" w:rsidRPr="00411FD1" w:rsidRDefault="00F03C95" w:rsidP="005E6C89">
      <w:pPr>
        <w:spacing w:after="120"/>
        <w:jc w:val="center"/>
        <w:rPr>
          <w:rFonts w:ascii="Arial" w:hAnsi="Arial" w:cs="Arial"/>
          <w:b/>
          <w:sz w:val="16"/>
          <w:szCs w:val="16"/>
          <w:lang w:val="lt-LT"/>
        </w:rPr>
      </w:pPr>
    </w:p>
    <w:p w14:paraId="3DF409A1" w14:textId="06D3A5D3" w:rsidR="007B0068" w:rsidRPr="00A93276" w:rsidRDefault="007B0068" w:rsidP="00A93276">
      <w:pPr>
        <w:spacing w:after="160" w:line="259" w:lineRule="auto"/>
        <w:rPr>
          <w:rFonts w:ascii="Arial" w:hAnsi="Arial" w:cs="Arial"/>
          <w:b/>
          <w:sz w:val="16"/>
          <w:szCs w:val="16"/>
          <w:lang w:val="lt-LT"/>
        </w:rPr>
      </w:pPr>
    </w:p>
    <w:p w14:paraId="3F1F751C" w14:textId="77777777" w:rsidR="00411FD1" w:rsidRPr="00AB38A4" w:rsidRDefault="00411FD1">
      <w:pPr>
        <w:spacing w:after="160" w:line="259" w:lineRule="auto"/>
        <w:rPr>
          <w:rFonts w:ascii="Arial" w:hAnsi="Arial" w:cs="Arial"/>
          <w:b/>
          <w:sz w:val="16"/>
          <w:szCs w:val="16"/>
          <w:lang w:val="lt-LT"/>
        </w:rPr>
      </w:pPr>
    </w:p>
    <w:bookmarkEnd w:id="0"/>
    <w:p w14:paraId="4D6D9D3B" w14:textId="77777777" w:rsidR="005E6C89" w:rsidRPr="006E186A" w:rsidRDefault="005E6C89" w:rsidP="002563B0">
      <w:pPr>
        <w:spacing w:before="60" w:after="60"/>
        <w:jc w:val="center"/>
        <w:rPr>
          <w:rFonts w:ascii="Arial" w:hAnsi="Arial" w:cs="Arial"/>
          <w:sz w:val="16"/>
          <w:szCs w:val="16"/>
          <w:lang w:val="lt-LT"/>
        </w:rPr>
      </w:pPr>
    </w:p>
    <w:sectPr w:rsidR="005E6C89" w:rsidRPr="006E186A" w:rsidSect="00550361">
      <w:headerReference w:type="default" r:id="rId8"/>
      <w:pgSz w:w="15840" w:h="12240" w:orient="landscape"/>
      <w:pgMar w:top="568" w:right="720" w:bottom="54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F08B09" w14:textId="77777777" w:rsidR="00B15617" w:rsidRDefault="00B15617" w:rsidP="002D7667">
      <w:r>
        <w:separator/>
      </w:r>
    </w:p>
  </w:endnote>
  <w:endnote w:type="continuationSeparator" w:id="0">
    <w:p w14:paraId="4F8388AC" w14:textId="77777777" w:rsidR="00B15617" w:rsidRDefault="00B15617" w:rsidP="002D7667">
      <w:r>
        <w:continuationSeparator/>
      </w:r>
    </w:p>
  </w:endnote>
  <w:endnote w:type="continuationNotice" w:id="1">
    <w:p w14:paraId="36E53A6F" w14:textId="77777777" w:rsidR="00B15617" w:rsidRDefault="00B156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DA9693" w14:textId="77777777" w:rsidR="00B15617" w:rsidRDefault="00B15617" w:rsidP="002D7667">
      <w:r>
        <w:separator/>
      </w:r>
    </w:p>
  </w:footnote>
  <w:footnote w:type="continuationSeparator" w:id="0">
    <w:p w14:paraId="0E236111" w14:textId="77777777" w:rsidR="00B15617" w:rsidRDefault="00B15617" w:rsidP="002D7667">
      <w:r>
        <w:continuationSeparator/>
      </w:r>
    </w:p>
  </w:footnote>
  <w:footnote w:type="continuationNotice" w:id="1">
    <w:p w14:paraId="4A319E0F" w14:textId="77777777" w:rsidR="00B15617" w:rsidRDefault="00B15617"/>
  </w:footnote>
  <w:footnote w:id="2">
    <w:p w14:paraId="78A86A79" w14:textId="77777777" w:rsidR="00854442" w:rsidRPr="00CE189B" w:rsidRDefault="00854442" w:rsidP="00854442">
      <w:pPr>
        <w:pStyle w:val="Puslapioinaostekstas"/>
        <w:rPr>
          <w:rFonts w:ascii="Arial" w:hAnsi="Arial" w:cs="Arial"/>
          <w:i/>
          <w:iCs/>
          <w:sz w:val="18"/>
          <w:szCs w:val="18"/>
          <w:lang w:val="lt-LT"/>
        </w:rPr>
      </w:pPr>
      <w:r w:rsidRPr="00CE189B">
        <w:rPr>
          <w:rStyle w:val="Puslapioinaosnuoroda"/>
          <w:rFonts w:ascii="Arial" w:hAnsi="Arial" w:cs="Arial"/>
          <w:i/>
          <w:iCs/>
          <w:sz w:val="18"/>
          <w:szCs w:val="18"/>
          <w:lang w:val="lt-LT"/>
        </w:rPr>
        <w:footnoteRef/>
      </w:r>
      <w:r w:rsidRPr="00CE189B">
        <w:rPr>
          <w:rFonts w:ascii="Arial" w:hAnsi="Arial" w:cs="Arial"/>
          <w:i/>
          <w:iCs/>
          <w:sz w:val="18"/>
          <w:szCs w:val="18"/>
          <w:lang w:val="lt-LT"/>
        </w:rPr>
        <w:t xml:space="preserve"> </w:t>
      </w:r>
      <w:r w:rsidRPr="00CE189B">
        <w:rPr>
          <w:rFonts w:ascii="Arial" w:hAnsi="Arial" w:cs="Arial"/>
          <w:i/>
          <w:iCs/>
          <w:sz w:val="16"/>
          <w:szCs w:val="16"/>
          <w:lang w:val="lt-LT"/>
        </w:rPr>
        <w:t>Jei dokumentą pasirašo vadovo įgaliotas asmuo, prie šio priedo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DA798" w14:textId="77777777" w:rsidR="001D5A1D" w:rsidRDefault="001D5A1D" w:rsidP="001D5A1D">
    <w:pPr>
      <w:pStyle w:val="Antrats"/>
      <w:rPr>
        <w:rFonts w:asciiTheme="minorHAnsi" w:hAnsiTheme="minorHAnsi" w:cstheme="minorHAnsi"/>
        <w:color w:val="FF0000"/>
      </w:rPr>
    </w:pPr>
    <w:r>
      <w:rPr>
        <w:rFonts w:asciiTheme="minorHAnsi" w:hAnsiTheme="minorHAnsi" w:cstheme="minorHAnsi"/>
        <w:color w:val="FF0000"/>
      </w:rPr>
      <w:t>PAVYZDINĖ FORMA</w:t>
    </w:r>
  </w:p>
  <w:p w14:paraId="7801172F" w14:textId="77777777" w:rsidR="00EF1DD5" w:rsidRPr="00EF1DD5" w:rsidRDefault="00EF1DD5">
    <w:pPr>
      <w:pStyle w:val="Antrats"/>
      <w:rPr>
        <w:lang w:val="lt-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B4C0E"/>
    <w:multiLevelType w:val="hybridMultilevel"/>
    <w:tmpl w:val="725C917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D65FC"/>
    <w:multiLevelType w:val="hybridMultilevel"/>
    <w:tmpl w:val="6A629A96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E2AEE"/>
    <w:multiLevelType w:val="hybridMultilevel"/>
    <w:tmpl w:val="950EE202"/>
    <w:lvl w:ilvl="0" w:tplc="F656DCE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 w15:restartNumberingAfterBreak="0">
    <w:nsid w:val="1B5EC5BB"/>
    <w:multiLevelType w:val="hybridMultilevel"/>
    <w:tmpl w:val="B37ABE76"/>
    <w:lvl w:ilvl="0" w:tplc="61705EC6">
      <w:start w:val="5"/>
      <w:numFmt w:val="lowerLetter"/>
      <w:lvlText w:val="%1."/>
      <w:lvlJc w:val="left"/>
      <w:pPr>
        <w:ind w:left="720" w:hanging="360"/>
      </w:pPr>
    </w:lvl>
    <w:lvl w:ilvl="1" w:tplc="2B28FF04">
      <w:start w:val="1"/>
      <w:numFmt w:val="lowerLetter"/>
      <w:lvlText w:val="%2."/>
      <w:lvlJc w:val="left"/>
      <w:pPr>
        <w:ind w:left="1440" w:hanging="360"/>
      </w:pPr>
    </w:lvl>
    <w:lvl w:ilvl="2" w:tplc="07268B50">
      <w:start w:val="1"/>
      <w:numFmt w:val="lowerRoman"/>
      <w:lvlText w:val="%3."/>
      <w:lvlJc w:val="right"/>
      <w:pPr>
        <w:ind w:left="2160" w:hanging="180"/>
      </w:pPr>
    </w:lvl>
    <w:lvl w:ilvl="3" w:tplc="EC588562">
      <w:start w:val="1"/>
      <w:numFmt w:val="decimal"/>
      <w:lvlText w:val="%4."/>
      <w:lvlJc w:val="left"/>
      <w:pPr>
        <w:ind w:left="2880" w:hanging="360"/>
      </w:pPr>
    </w:lvl>
    <w:lvl w:ilvl="4" w:tplc="AB0C6600">
      <w:start w:val="1"/>
      <w:numFmt w:val="lowerLetter"/>
      <w:lvlText w:val="%5."/>
      <w:lvlJc w:val="left"/>
      <w:pPr>
        <w:ind w:left="3600" w:hanging="360"/>
      </w:pPr>
    </w:lvl>
    <w:lvl w:ilvl="5" w:tplc="8160BF0C">
      <w:start w:val="1"/>
      <w:numFmt w:val="lowerRoman"/>
      <w:lvlText w:val="%6."/>
      <w:lvlJc w:val="right"/>
      <w:pPr>
        <w:ind w:left="4320" w:hanging="180"/>
      </w:pPr>
    </w:lvl>
    <w:lvl w:ilvl="6" w:tplc="B13CE48C">
      <w:start w:val="1"/>
      <w:numFmt w:val="decimal"/>
      <w:lvlText w:val="%7."/>
      <w:lvlJc w:val="left"/>
      <w:pPr>
        <w:ind w:left="5040" w:hanging="360"/>
      </w:pPr>
    </w:lvl>
    <w:lvl w:ilvl="7" w:tplc="86CE0F66">
      <w:start w:val="1"/>
      <w:numFmt w:val="lowerLetter"/>
      <w:lvlText w:val="%8."/>
      <w:lvlJc w:val="left"/>
      <w:pPr>
        <w:ind w:left="5760" w:hanging="360"/>
      </w:pPr>
    </w:lvl>
    <w:lvl w:ilvl="8" w:tplc="0D14236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C6AFA"/>
    <w:multiLevelType w:val="hybridMultilevel"/>
    <w:tmpl w:val="F16A106A"/>
    <w:lvl w:ilvl="0" w:tplc="367EE808">
      <w:start w:val="2"/>
      <w:numFmt w:val="lowerLetter"/>
      <w:lvlText w:val="%1."/>
      <w:lvlJc w:val="left"/>
      <w:pPr>
        <w:ind w:left="720" w:hanging="360"/>
      </w:pPr>
    </w:lvl>
    <w:lvl w:ilvl="1" w:tplc="00948EAA">
      <w:start w:val="1"/>
      <w:numFmt w:val="lowerLetter"/>
      <w:lvlText w:val="%2."/>
      <w:lvlJc w:val="left"/>
      <w:pPr>
        <w:ind w:left="1440" w:hanging="360"/>
      </w:pPr>
    </w:lvl>
    <w:lvl w:ilvl="2" w:tplc="9D2ACF22">
      <w:start w:val="1"/>
      <w:numFmt w:val="lowerRoman"/>
      <w:lvlText w:val="%3."/>
      <w:lvlJc w:val="right"/>
      <w:pPr>
        <w:ind w:left="2160" w:hanging="180"/>
      </w:pPr>
    </w:lvl>
    <w:lvl w:ilvl="3" w:tplc="CE1C8746">
      <w:start w:val="1"/>
      <w:numFmt w:val="decimal"/>
      <w:lvlText w:val="%4."/>
      <w:lvlJc w:val="left"/>
      <w:pPr>
        <w:ind w:left="2880" w:hanging="360"/>
      </w:pPr>
    </w:lvl>
    <w:lvl w:ilvl="4" w:tplc="15303F40">
      <w:start w:val="1"/>
      <w:numFmt w:val="lowerLetter"/>
      <w:lvlText w:val="%5."/>
      <w:lvlJc w:val="left"/>
      <w:pPr>
        <w:ind w:left="3600" w:hanging="360"/>
      </w:pPr>
    </w:lvl>
    <w:lvl w:ilvl="5" w:tplc="FE5EEF44">
      <w:start w:val="1"/>
      <w:numFmt w:val="lowerRoman"/>
      <w:lvlText w:val="%6."/>
      <w:lvlJc w:val="right"/>
      <w:pPr>
        <w:ind w:left="4320" w:hanging="180"/>
      </w:pPr>
    </w:lvl>
    <w:lvl w:ilvl="6" w:tplc="C832A5E4">
      <w:start w:val="1"/>
      <w:numFmt w:val="decimal"/>
      <w:lvlText w:val="%7."/>
      <w:lvlJc w:val="left"/>
      <w:pPr>
        <w:ind w:left="5040" w:hanging="360"/>
      </w:pPr>
    </w:lvl>
    <w:lvl w:ilvl="7" w:tplc="88E07072">
      <w:start w:val="1"/>
      <w:numFmt w:val="lowerLetter"/>
      <w:lvlText w:val="%8."/>
      <w:lvlJc w:val="left"/>
      <w:pPr>
        <w:ind w:left="5760" w:hanging="360"/>
      </w:pPr>
    </w:lvl>
    <w:lvl w:ilvl="8" w:tplc="50005FD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853B7F"/>
    <w:multiLevelType w:val="hybridMultilevel"/>
    <w:tmpl w:val="A6268242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73B0DA"/>
    <w:multiLevelType w:val="hybridMultilevel"/>
    <w:tmpl w:val="A26C88B2"/>
    <w:lvl w:ilvl="0" w:tplc="B5700BE8">
      <w:start w:val="5"/>
      <w:numFmt w:val="lowerLetter"/>
      <w:lvlText w:val="%1."/>
      <w:lvlJc w:val="left"/>
      <w:pPr>
        <w:ind w:left="720" w:hanging="360"/>
      </w:pPr>
    </w:lvl>
    <w:lvl w:ilvl="1" w:tplc="05B2E0E8">
      <w:start w:val="1"/>
      <w:numFmt w:val="lowerLetter"/>
      <w:lvlText w:val="%2."/>
      <w:lvlJc w:val="left"/>
      <w:pPr>
        <w:ind w:left="1440" w:hanging="360"/>
      </w:pPr>
    </w:lvl>
    <w:lvl w:ilvl="2" w:tplc="B4CED15E">
      <w:start w:val="1"/>
      <w:numFmt w:val="lowerRoman"/>
      <w:lvlText w:val="%3."/>
      <w:lvlJc w:val="right"/>
      <w:pPr>
        <w:ind w:left="2160" w:hanging="180"/>
      </w:pPr>
    </w:lvl>
    <w:lvl w:ilvl="3" w:tplc="AFAA9BB2">
      <w:start w:val="1"/>
      <w:numFmt w:val="decimal"/>
      <w:lvlText w:val="%4."/>
      <w:lvlJc w:val="left"/>
      <w:pPr>
        <w:ind w:left="2880" w:hanging="360"/>
      </w:pPr>
    </w:lvl>
    <w:lvl w:ilvl="4" w:tplc="847E5574">
      <w:start w:val="1"/>
      <w:numFmt w:val="lowerLetter"/>
      <w:lvlText w:val="%5."/>
      <w:lvlJc w:val="left"/>
      <w:pPr>
        <w:ind w:left="3600" w:hanging="360"/>
      </w:pPr>
    </w:lvl>
    <w:lvl w:ilvl="5" w:tplc="A0FEDCE0">
      <w:start w:val="1"/>
      <w:numFmt w:val="lowerRoman"/>
      <w:lvlText w:val="%6."/>
      <w:lvlJc w:val="right"/>
      <w:pPr>
        <w:ind w:left="4320" w:hanging="180"/>
      </w:pPr>
    </w:lvl>
    <w:lvl w:ilvl="6" w:tplc="FCF6F0FE">
      <w:start w:val="1"/>
      <w:numFmt w:val="decimal"/>
      <w:lvlText w:val="%7."/>
      <w:lvlJc w:val="left"/>
      <w:pPr>
        <w:ind w:left="5040" w:hanging="360"/>
      </w:pPr>
    </w:lvl>
    <w:lvl w:ilvl="7" w:tplc="F836D384">
      <w:start w:val="1"/>
      <w:numFmt w:val="lowerLetter"/>
      <w:lvlText w:val="%8."/>
      <w:lvlJc w:val="left"/>
      <w:pPr>
        <w:ind w:left="5760" w:hanging="360"/>
      </w:pPr>
    </w:lvl>
    <w:lvl w:ilvl="8" w:tplc="E47E629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B5F15A"/>
    <w:multiLevelType w:val="hybridMultilevel"/>
    <w:tmpl w:val="1AD6F6D4"/>
    <w:lvl w:ilvl="0" w:tplc="D666C73E">
      <w:start w:val="3"/>
      <w:numFmt w:val="lowerLetter"/>
      <w:lvlText w:val="%1."/>
      <w:lvlJc w:val="left"/>
      <w:pPr>
        <w:ind w:left="720" w:hanging="360"/>
      </w:pPr>
    </w:lvl>
    <w:lvl w:ilvl="1" w:tplc="4DBA32AA">
      <w:start w:val="1"/>
      <w:numFmt w:val="lowerLetter"/>
      <w:lvlText w:val="%2."/>
      <w:lvlJc w:val="left"/>
      <w:pPr>
        <w:ind w:left="1440" w:hanging="360"/>
      </w:pPr>
    </w:lvl>
    <w:lvl w:ilvl="2" w:tplc="2AA6A5E2">
      <w:start w:val="1"/>
      <w:numFmt w:val="lowerRoman"/>
      <w:lvlText w:val="%3."/>
      <w:lvlJc w:val="right"/>
      <w:pPr>
        <w:ind w:left="2160" w:hanging="180"/>
      </w:pPr>
    </w:lvl>
    <w:lvl w:ilvl="3" w:tplc="6CF212BA">
      <w:start w:val="1"/>
      <w:numFmt w:val="decimal"/>
      <w:lvlText w:val="%4."/>
      <w:lvlJc w:val="left"/>
      <w:pPr>
        <w:ind w:left="2880" w:hanging="360"/>
      </w:pPr>
    </w:lvl>
    <w:lvl w:ilvl="4" w:tplc="DBEC826C">
      <w:start w:val="1"/>
      <w:numFmt w:val="lowerLetter"/>
      <w:lvlText w:val="%5."/>
      <w:lvlJc w:val="left"/>
      <w:pPr>
        <w:ind w:left="3600" w:hanging="360"/>
      </w:pPr>
    </w:lvl>
    <w:lvl w:ilvl="5" w:tplc="F2B2314C">
      <w:start w:val="1"/>
      <w:numFmt w:val="lowerRoman"/>
      <w:lvlText w:val="%6."/>
      <w:lvlJc w:val="right"/>
      <w:pPr>
        <w:ind w:left="4320" w:hanging="180"/>
      </w:pPr>
    </w:lvl>
    <w:lvl w:ilvl="6" w:tplc="B1FCB4E8">
      <w:start w:val="1"/>
      <w:numFmt w:val="decimal"/>
      <w:lvlText w:val="%7."/>
      <w:lvlJc w:val="left"/>
      <w:pPr>
        <w:ind w:left="5040" w:hanging="360"/>
      </w:pPr>
    </w:lvl>
    <w:lvl w:ilvl="7" w:tplc="DE501D4C">
      <w:start w:val="1"/>
      <w:numFmt w:val="lowerLetter"/>
      <w:lvlText w:val="%8."/>
      <w:lvlJc w:val="left"/>
      <w:pPr>
        <w:ind w:left="5760" w:hanging="360"/>
      </w:pPr>
    </w:lvl>
    <w:lvl w:ilvl="8" w:tplc="2EBEA36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32E57D"/>
    <w:multiLevelType w:val="hybridMultilevel"/>
    <w:tmpl w:val="7E76FAC6"/>
    <w:lvl w:ilvl="0" w:tplc="40D0CA38">
      <w:start w:val="2"/>
      <w:numFmt w:val="lowerLetter"/>
      <w:lvlText w:val="%1."/>
      <w:lvlJc w:val="left"/>
      <w:pPr>
        <w:ind w:left="720" w:hanging="360"/>
      </w:pPr>
    </w:lvl>
    <w:lvl w:ilvl="1" w:tplc="70AE4E30">
      <w:start w:val="1"/>
      <w:numFmt w:val="lowerLetter"/>
      <w:lvlText w:val="%2."/>
      <w:lvlJc w:val="left"/>
      <w:pPr>
        <w:ind w:left="1440" w:hanging="360"/>
      </w:pPr>
    </w:lvl>
    <w:lvl w:ilvl="2" w:tplc="F4C851E0">
      <w:start w:val="1"/>
      <w:numFmt w:val="lowerRoman"/>
      <w:lvlText w:val="%3."/>
      <w:lvlJc w:val="right"/>
      <w:pPr>
        <w:ind w:left="2160" w:hanging="180"/>
      </w:pPr>
    </w:lvl>
    <w:lvl w:ilvl="3" w:tplc="5082EC7E">
      <w:start w:val="1"/>
      <w:numFmt w:val="decimal"/>
      <w:lvlText w:val="%4."/>
      <w:lvlJc w:val="left"/>
      <w:pPr>
        <w:ind w:left="2880" w:hanging="360"/>
      </w:pPr>
    </w:lvl>
    <w:lvl w:ilvl="4" w:tplc="4886D1E0">
      <w:start w:val="1"/>
      <w:numFmt w:val="lowerLetter"/>
      <w:lvlText w:val="%5."/>
      <w:lvlJc w:val="left"/>
      <w:pPr>
        <w:ind w:left="3600" w:hanging="360"/>
      </w:pPr>
    </w:lvl>
    <w:lvl w:ilvl="5" w:tplc="0BC4D44C">
      <w:start w:val="1"/>
      <w:numFmt w:val="lowerRoman"/>
      <w:lvlText w:val="%6."/>
      <w:lvlJc w:val="right"/>
      <w:pPr>
        <w:ind w:left="4320" w:hanging="180"/>
      </w:pPr>
    </w:lvl>
    <w:lvl w:ilvl="6" w:tplc="FDCC29F0">
      <w:start w:val="1"/>
      <w:numFmt w:val="decimal"/>
      <w:lvlText w:val="%7."/>
      <w:lvlJc w:val="left"/>
      <w:pPr>
        <w:ind w:left="5040" w:hanging="360"/>
      </w:pPr>
    </w:lvl>
    <w:lvl w:ilvl="7" w:tplc="25E6611E">
      <w:start w:val="1"/>
      <w:numFmt w:val="lowerLetter"/>
      <w:lvlText w:val="%8."/>
      <w:lvlJc w:val="left"/>
      <w:pPr>
        <w:ind w:left="5760" w:hanging="360"/>
      </w:pPr>
    </w:lvl>
    <w:lvl w:ilvl="8" w:tplc="34B448D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1BF1AA"/>
    <w:multiLevelType w:val="hybridMultilevel"/>
    <w:tmpl w:val="26525CD8"/>
    <w:lvl w:ilvl="0" w:tplc="482068DE">
      <w:start w:val="3"/>
      <w:numFmt w:val="lowerLetter"/>
      <w:lvlText w:val="%1."/>
      <w:lvlJc w:val="left"/>
      <w:pPr>
        <w:ind w:left="720" w:hanging="360"/>
      </w:pPr>
    </w:lvl>
    <w:lvl w:ilvl="1" w:tplc="A694FE6C">
      <w:start w:val="1"/>
      <w:numFmt w:val="lowerLetter"/>
      <w:lvlText w:val="%2."/>
      <w:lvlJc w:val="left"/>
      <w:pPr>
        <w:ind w:left="1440" w:hanging="360"/>
      </w:pPr>
    </w:lvl>
    <w:lvl w:ilvl="2" w:tplc="14A2C7EE">
      <w:start w:val="1"/>
      <w:numFmt w:val="lowerRoman"/>
      <w:lvlText w:val="%3."/>
      <w:lvlJc w:val="right"/>
      <w:pPr>
        <w:ind w:left="2160" w:hanging="180"/>
      </w:pPr>
    </w:lvl>
    <w:lvl w:ilvl="3" w:tplc="9DF67A7C">
      <w:start w:val="1"/>
      <w:numFmt w:val="decimal"/>
      <w:lvlText w:val="%4."/>
      <w:lvlJc w:val="left"/>
      <w:pPr>
        <w:ind w:left="2880" w:hanging="360"/>
      </w:pPr>
    </w:lvl>
    <w:lvl w:ilvl="4" w:tplc="60284C78">
      <w:start w:val="1"/>
      <w:numFmt w:val="lowerLetter"/>
      <w:lvlText w:val="%5."/>
      <w:lvlJc w:val="left"/>
      <w:pPr>
        <w:ind w:left="3600" w:hanging="360"/>
      </w:pPr>
    </w:lvl>
    <w:lvl w:ilvl="5" w:tplc="EA124D4A">
      <w:start w:val="1"/>
      <w:numFmt w:val="lowerRoman"/>
      <w:lvlText w:val="%6."/>
      <w:lvlJc w:val="right"/>
      <w:pPr>
        <w:ind w:left="4320" w:hanging="180"/>
      </w:pPr>
    </w:lvl>
    <w:lvl w:ilvl="6" w:tplc="A252B194">
      <w:start w:val="1"/>
      <w:numFmt w:val="decimal"/>
      <w:lvlText w:val="%7."/>
      <w:lvlJc w:val="left"/>
      <w:pPr>
        <w:ind w:left="5040" w:hanging="360"/>
      </w:pPr>
    </w:lvl>
    <w:lvl w:ilvl="7" w:tplc="188E627A">
      <w:start w:val="1"/>
      <w:numFmt w:val="lowerLetter"/>
      <w:lvlText w:val="%8."/>
      <w:lvlJc w:val="left"/>
      <w:pPr>
        <w:ind w:left="5760" w:hanging="360"/>
      </w:pPr>
    </w:lvl>
    <w:lvl w:ilvl="8" w:tplc="742075C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91A4C9"/>
    <w:multiLevelType w:val="hybridMultilevel"/>
    <w:tmpl w:val="6040DC94"/>
    <w:lvl w:ilvl="0" w:tplc="A93AA910">
      <w:start w:val="1"/>
      <w:numFmt w:val="lowerLetter"/>
      <w:lvlText w:val="%1."/>
      <w:lvlJc w:val="left"/>
      <w:pPr>
        <w:ind w:left="720" w:hanging="360"/>
      </w:pPr>
    </w:lvl>
    <w:lvl w:ilvl="1" w:tplc="71345AE6">
      <w:start w:val="1"/>
      <w:numFmt w:val="lowerLetter"/>
      <w:lvlText w:val="%2."/>
      <w:lvlJc w:val="left"/>
      <w:pPr>
        <w:ind w:left="1440" w:hanging="360"/>
      </w:pPr>
    </w:lvl>
    <w:lvl w:ilvl="2" w:tplc="9B441B60">
      <w:start w:val="1"/>
      <w:numFmt w:val="lowerRoman"/>
      <w:lvlText w:val="%3."/>
      <w:lvlJc w:val="right"/>
      <w:pPr>
        <w:ind w:left="2160" w:hanging="180"/>
      </w:pPr>
    </w:lvl>
    <w:lvl w:ilvl="3" w:tplc="837EEE72">
      <w:start w:val="1"/>
      <w:numFmt w:val="decimal"/>
      <w:lvlText w:val="%4."/>
      <w:lvlJc w:val="left"/>
      <w:pPr>
        <w:ind w:left="2880" w:hanging="360"/>
      </w:pPr>
    </w:lvl>
    <w:lvl w:ilvl="4" w:tplc="29400726">
      <w:start w:val="1"/>
      <w:numFmt w:val="lowerLetter"/>
      <w:lvlText w:val="%5."/>
      <w:lvlJc w:val="left"/>
      <w:pPr>
        <w:ind w:left="3600" w:hanging="360"/>
      </w:pPr>
    </w:lvl>
    <w:lvl w:ilvl="5" w:tplc="B16292EA">
      <w:start w:val="1"/>
      <w:numFmt w:val="lowerRoman"/>
      <w:lvlText w:val="%6."/>
      <w:lvlJc w:val="right"/>
      <w:pPr>
        <w:ind w:left="4320" w:hanging="180"/>
      </w:pPr>
    </w:lvl>
    <w:lvl w:ilvl="6" w:tplc="B3FC7432">
      <w:start w:val="1"/>
      <w:numFmt w:val="decimal"/>
      <w:lvlText w:val="%7."/>
      <w:lvlJc w:val="left"/>
      <w:pPr>
        <w:ind w:left="5040" w:hanging="360"/>
      </w:pPr>
    </w:lvl>
    <w:lvl w:ilvl="7" w:tplc="33B296AA">
      <w:start w:val="1"/>
      <w:numFmt w:val="lowerLetter"/>
      <w:lvlText w:val="%8."/>
      <w:lvlJc w:val="left"/>
      <w:pPr>
        <w:ind w:left="5760" w:hanging="360"/>
      </w:pPr>
    </w:lvl>
    <w:lvl w:ilvl="8" w:tplc="999C838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C8E7F8"/>
    <w:multiLevelType w:val="hybridMultilevel"/>
    <w:tmpl w:val="B0B6E4C0"/>
    <w:lvl w:ilvl="0" w:tplc="59963DE0">
      <w:start w:val="4"/>
      <w:numFmt w:val="lowerLetter"/>
      <w:lvlText w:val="%1."/>
      <w:lvlJc w:val="left"/>
      <w:pPr>
        <w:ind w:left="720" w:hanging="360"/>
      </w:pPr>
    </w:lvl>
    <w:lvl w:ilvl="1" w:tplc="40FEE4D4">
      <w:start w:val="1"/>
      <w:numFmt w:val="lowerLetter"/>
      <w:lvlText w:val="%2."/>
      <w:lvlJc w:val="left"/>
      <w:pPr>
        <w:ind w:left="1440" w:hanging="360"/>
      </w:pPr>
    </w:lvl>
    <w:lvl w:ilvl="2" w:tplc="429842A2">
      <w:start w:val="1"/>
      <w:numFmt w:val="lowerRoman"/>
      <w:lvlText w:val="%3."/>
      <w:lvlJc w:val="right"/>
      <w:pPr>
        <w:ind w:left="2160" w:hanging="180"/>
      </w:pPr>
    </w:lvl>
    <w:lvl w:ilvl="3" w:tplc="B8AE9768">
      <w:start w:val="1"/>
      <w:numFmt w:val="decimal"/>
      <w:lvlText w:val="%4."/>
      <w:lvlJc w:val="left"/>
      <w:pPr>
        <w:ind w:left="2880" w:hanging="360"/>
      </w:pPr>
    </w:lvl>
    <w:lvl w:ilvl="4" w:tplc="E2EAF058">
      <w:start w:val="1"/>
      <w:numFmt w:val="lowerLetter"/>
      <w:lvlText w:val="%5."/>
      <w:lvlJc w:val="left"/>
      <w:pPr>
        <w:ind w:left="3600" w:hanging="360"/>
      </w:pPr>
    </w:lvl>
    <w:lvl w:ilvl="5" w:tplc="F37A4138">
      <w:start w:val="1"/>
      <w:numFmt w:val="lowerRoman"/>
      <w:lvlText w:val="%6."/>
      <w:lvlJc w:val="right"/>
      <w:pPr>
        <w:ind w:left="4320" w:hanging="180"/>
      </w:pPr>
    </w:lvl>
    <w:lvl w:ilvl="6" w:tplc="76FC02C4">
      <w:start w:val="1"/>
      <w:numFmt w:val="decimal"/>
      <w:lvlText w:val="%7."/>
      <w:lvlJc w:val="left"/>
      <w:pPr>
        <w:ind w:left="5040" w:hanging="360"/>
      </w:pPr>
    </w:lvl>
    <w:lvl w:ilvl="7" w:tplc="58BCBADE">
      <w:start w:val="1"/>
      <w:numFmt w:val="lowerLetter"/>
      <w:lvlText w:val="%8."/>
      <w:lvlJc w:val="left"/>
      <w:pPr>
        <w:ind w:left="5760" w:hanging="360"/>
      </w:pPr>
    </w:lvl>
    <w:lvl w:ilvl="8" w:tplc="530C6B8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DD42A"/>
    <w:multiLevelType w:val="hybridMultilevel"/>
    <w:tmpl w:val="783637AC"/>
    <w:lvl w:ilvl="0" w:tplc="3F782C16">
      <w:start w:val="4"/>
      <w:numFmt w:val="lowerLetter"/>
      <w:lvlText w:val="%1."/>
      <w:lvlJc w:val="left"/>
      <w:pPr>
        <w:ind w:left="720" w:hanging="360"/>
      </w:pPr>
    </w:lvl>
    <w:lvl w:ilvl="1" w:tplc="BDAABCCC">
      <w:start w:val="1"/>
      <w:numFmt w:val="lowerLetter"/>
      <w:lvlText w:val="%2."/>
      <w:lvlJc w:val="left"/>
      <w:pPr>
        <w:ind w:left="1440" w:hanging="360"/>
      </w:pPr>
    </w:lvl>
    <w:lvl w:ilvl="2" w:tplc="792622BA">
      <w:start w:val="1"/>
      <w:numFmt w:val="lowerRoman"/>
      <w:lvlText w:val="%3."/>
      <w:lvlJc w:val="right"/>
      <w:pPr>
        <w:ind w:left="2160" w:hanging="180"/>
      </w:pPr>
    </w:lvl>
    <w:lvl w:ilvl="3" w:tplc="874613D2">
      <w:start w:val="1"/>
      <w:numFmt w:val="decimal"/>
      <w:lvlText w:val="%4."/>
      <w:lvlJc w:val="left"/>
      <w:pPr>
        <w:ind w:left="2880" w:hanging="360"/>
      </w:pPr>
    </w:lvl>
    <w:lvl w:ilvl="4" w:tplc="AF446098">
      <w:start w:val="1"/>
      <w:numFmt w:val="lowerLetter"/>
      <w:lvlText w:val="%5."/>
      <w:lvlJc w:val="left"/>
      <w:pPr>
        <w:ind w:left="3600" w:hanging="360"/>
      </w:pPr>
    </w:lvl>
    <w:lvl w:ilvl="5" w:tplc="FE3AAFC0">
      <w:start w:val="1"/>
      <w:numFmt w:val="lowerRoman"/>
      <w:lvlText w:val="%6."/>
      <w:lvlJc w:val="right"/>
      <w:pPr>
        <w:ind w:left="4320" w:hanging="180"/>
      </w:pPr>
    </w:lvl>
    <w:lvl w:ilvl="6" w:tplc="E7B00D5A">
      <w:start w:val="1"/>
      <w:numFmt w:val="decimal"/>
      <w:lvlText w:val="%7."/>
      <w:lvlJc w:val="left"/>
      <w:pPr>
        <w:ind w:left="5040" w:hanging="360"/>
      </w:pPr>
    </w:lvl>
    <w:lvl w:ilvl="7" w:tplc="785A9DA6">
      <w:start w:val="1"/>
      <w:numFmt w:val="lowerLetter"/>
      <w:lvlText w:val="%8."/>
      <w:lvlJc w:val="left"/>
      <w:pPr>
        <w:ind w:left="5760" w:hanging="360"/>
      </w:pPr>
    </w:lvl>
    <w:lvl w:ilvl="8" w:tplc="98322CBA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D37924"/>
    <w:multiLevelType w:val="hybridMultilevel"/>
    <w:tmpl w:val="530A38A2"/>
    <w:lvl w:ilvl="0" w:tplc="0ED0BEE0">
      <w:start w:val="1"/>
      <w:numFmt w:val="lowerLetter"/>
      <w:lvlText w:val="%1."/>
      <w:lvlJc w:val="left"/>
      <w:pPr>
        <w:ind w:left="720" w:hanging="360"/>
      </w:pPr>
    </w:lvl>
    <w:lvl w:ilvl="1" w:tplc="39FE4620">
      <w:start w:val="1"/>
      <w:numFmt w:val="lowerLetter"/>
      <w:lvlText w:val="%2."/>
      <w:lvlJc w:val="left"/>
      <w:pPr>
        <w:ind w:left="1440" w:hanging="360"/>
      </w:pPr>
    </w:lvl>
    <w:lvl w:ilvl="2" w:tplc="A7D4F4F2">
      <w:start w:val="1"/>
      <w:numFmt w:val="lowerRoman"/>
      <w:lvlText w:val="%3."/>
      <w:lvlJc w:val="right"/>
      <w:pPr>
        <w:ind w:left="2160" w:hanging="180"/>
      </w:pPr>
    </w:lvl>
    <w:lvl w:ilvl="3" w:tplc="71CC3026">
      <w:start w:val="1"/>
      <w:numFmt w:val="decimal"/>
      <w:lvlText w:val="%4."/>
      <w:lvlJc w:val="left"/>
      <w:pPr>
        <w:ind w:left="2880" w:hanging="360"/>
      </w:pPr>
    </w:lvl>
    <w:lvl w:ilvl="4" w:tplc="742AE9C2">
      <w:start w:val="1"/>
      <w:numFmt w:val="lowerLetter"/>
      <w:lvlText w:val="%5."/>
      <w:lvlJc w:val="left"/>
      <w:pPr>
        <w:ind w:left="3600" w:hanging="360"/>
      </w:pPr>
    </w:lvl>
    <w:lvl w:ilvl="5" w:tplc="4F525F02">
      <w:start w:val="1"/>
      <w:numFmt w:val="lowerRoman"/>
      <w:lvlText w:val="%6."/>
      <w:lvlJc w:val="right"/>
      <w:pPr>
        <w:ind w:left="4320" w:hanging="180"/>
      </w:pPr>
    </w:lvl>
    <w:lvl w:ilvl="6" w:tplc="3166940C">
      <w:start w:val="1"/>
      <w:numFmt w:val="decimal"/>
      <w:lvlText w:val="%7."/>
      <w:lvlJc w:val="left"/>
      <w:pPr>
        <w:ind w:left="5040" w:hanging="360"/>
      </w:pPr>
    </w:lvl>
    <w:lvl w:ilvl="7" w:tplc="FF96C446">
      <w:start w:val="1"/>
      <w:numFmt w:val="lowerLetter"/>
      <w:lvlText w:val="%8."/>
      <w:lvlJc w:val="left"/>
      <w:pPr>
        <w:ind w:left="5760" w:hanging="360"/>
      </w:pPr>
    </w:lvl>
    <w:lvl w:ilvl="8" w:tplc="325AFB72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561573">
    <w:abstractNumId w:val="6"/>
  </w:num>
  <w:num w:numId="2" w16cid:durableId="1127235166">
    <w:abstractNumId w:val="11"/>
  </w:num>
  <w:num w:numId="3" w16cid:durableId="1685353776">
    <w:abstractNumId w:val="7"/>
  </w:num>
  <w:num w:numId="4" w16cid:durableId="1063288697">
    <w:abstractNumId w:val="8"/>
  </w:num>
  <w:num w:numId="5" w16cid:durableId="276064108">
    <w:abstractNumId w:val="13"/>
  </w:num>
  <w:num w:numId="6" w16cid:durableId="831994002">
    <w:abstractNumId w:val="3"/>
  </w:num>
  <w:num w:numId="7" w16cid:durableId="1877084971">
    <w:abstractNumId w:val="12"/>
  </w:num>
  <w:num w:numId="8" w16cid:durableId="371343720">
    <w:abstractNumId w:val="9"/>
  </w:num>
  <w:num w:numId="9" w16cid:durableId="1075586214">
    <w:abstractNumId w:val="4"/>
  </w:num>
  <w:num w:numId="10" w16cid:durableId="82918943">
    <w:abstractNumId w:val="10"/>
  </w:num>
  <w:num w:numId="11" w16cid:durableId="1447503231">
    <w:abstractNumId w:val="5"/>
  </w:num>
  <w:num w:numId="12" w16cid:durableId="930284889">
    <w:abstractNumId w:val="1"/>
  </w:num>
  <w:num w:numId="13" w16cid:durableId="1184630598">
    <w:abstractNumId w:val="0"/>
  </w:num>
  <w:num w:numId="14" w16cid:durableId="7234550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removePersonalInformation/>
  <w:removeDateAndTime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EB1"/>
    <w:rsid w:val="0000367D"/>
    <w:rsid w:val="00006774"/>
    <w:rsid w:val="000164B8"/>
    <w:rsid w:val="00024065"/>
    <w:rsid w:val="00037122"/>
    <w:rsid w:val="0005428E"/>
    <w:rsid w:val="00080435"/>
    <w:rsid w:val="000A4D1C"/>
    <w:rsid w:val="000A4E5B"/>
    <w:rsid w:val="000D0239"/>
    <w:rsid w:val="000D19F4"/>
    <w:rsid w:val="00116B77"/>
    <w:rsid w:val="0013031B"/>
    <w:rsid w:val="00133549"/>
    <w:rsid w:val="00135946"/>
    <w:rsid w:val="0015502E"/>
    <w:rsid w:val="00170770"/>
    <w:rsid w:val="00176B88"/>
    <w:rsid w:val="001A389D"/>
    <w:rsid w:val="001B223B"/>
    <w:rsid w:val="001C62EF"/>
    <w:rsid w:val="001D5A1D"/>
    <w:rsid w:val="00225187"/>
    <w:rsid w:val="002563B0"/>
    <w:rsid w:val="002632D4"/>
    <w:rsid w:val="00283F40"/>
    <w:rsid w:val="002A2A28"/>
    <w:rsid w:val="002A4674"/>
    <w:rsid w:val="002B77E7"/>
    <w:rsid w:val="002C3310"/>
    <w:rsid w:val="002D7667"/>
    <w:rsid w:val="002E2366"/>
    <w:rsid w:val="003254E8"/>
    <w:rsid w:val="003257D0"/>
    <w:rsid w:val="00327072"/>
    <w:rsid w:val="00331323"/>
    <w:rsid w:val="003363EF"/>
    <w:rsid w:val="00336EB9"/>
    <w:rsid w:val="003442DC"/>
    <w:rsid w:val="00346BE7"/>
    <w:rsid w:val="003B07C2"/>
    <w:rsid w:val="003F209E"/>
    <w:rsid w:val="00411FD1"/>
    <w:rsid w:val="004133B7"/>
    <w:rsid w:val="0042189A"/>
    <w:rsid w:val="00422085"/>
    <w:rsid w:val="004254A5"/>
    <w:rsid w:val="0044666D"/>
    <w:rsid w:val="00452CC1"/>
    <w:rsid w:val="0045752B"/>
    <w:rsid w:val="00463B53"/>
    <w:rsid w:val="0048633E"/>
    <w:rsid w:val="00486E1D"/>
    <w:rsid w:val="00490ACB"/>
    <w:rsid w:val="004E7034"/>
    <w:rsid w:val="00513A4A"/>
    <w:rsid w:val="0054435B"/>
    <w:rsid w:val="00550361"/>
    <w:rsid w:val="00572025"/>
    <w:rsid w:val="005825A8"/>
    <w:rsid w:val="00585C14"/>
    <w:rsid w:val="005A55C7"/>
    <w:rsid w:val="005B305E"/>
    <w:rsid w:val="005D6A6F"/>
    <w:rsid w:val="005E6C89"/>
    <w:rsid w:val="005F7B22"/>
    <w:rsid w:val="006148E5"/>
    <w:rsid w:val="00625C51"/>
    <w:rsid w:val="00650EF5"/>
    <w:rsid w:val="00653AA3"/>
    <w:rsid w:val="006A05CD"/>
    <w:rsid w:val="006D6920"/>
    <w:rsid w:val="006E186A"/>
    <w:rsid w:val="006E1AF9"/>
    <w:rsid w:val="007244A9"/>
    <w:rsid w:val="00753DBA"/>
    <w:rsid w:val="00762CF9"/>
    <w:rsid w:val="00770361"/>
    <w:rsid w:val="0078321B"/>
    <w:rsid w:val="00784F83"/>
    <w:rsid w:val="00791E6E"/>
    <w:rsid w:val="007A4C75"/>
    <w:rsid w:val="007B0068"/>
    <w:rsid w:val="007B2EF0"/>
    <w:rsid w:val="007D28C5"/>
    <w:rsid w:val="007E553D"/>
    <w:rsid w:val="007F2B5A"/>
    <w:rsid w:val="00807448"/>
    <w:rsid w:val="008255BA"/>
    <w:rsid w:val="00826211"/>
    <w:rsid w:val="00827AC4"/>
    <w:rsid w:val="0084769C"/>
    <w:rsid w:val="00854442"/>
    <w:rsid w:val="00877B3E"/>
    <w:rsid w:val="00884056"/>
    <w:rsid w:val="008873E9"/>
    <w:rsid w:val="008F4CDC"/>
    <w:rsid w:val="00934A10"/>
    <w:rsid w:val="00937D57"/>
    <w:rsid w:val="009456FE"/>
    <w:rsid w:val="00954C6E"/>
    <w:rsid w:val="009622DA"/>
    <w:rsid w:val="009A294F"/>
    <w:rsid w:val="009B3DAC"/>
    <w:rsid w:val="009D4BDB"/>
    <w:rsid w:val="00A24436"/>
    <w:rsid w:val="00A55335"/>
    <w:rsid w:val="00A60474"/>
    <w:rsid w:val="00A64AE5"/>
    <w:rsid w:val="00A77422"/>
    <w:rsid w:val="00A87AB7"/>
    <w:rsid w:val="00A93276"/>
    <w:rsid w:val="00A94D15"/>
    <w:rsid w:val="00A9735C"/>
    <w:rsid w:val="00AB38A4"/>
    <w:rsid w:val="00AC08C6"/>
    <w:rsid w:val="00AC3AB8"/>
    <w:rsid w:val="00AD395D"/>
    <w:rsid w:val="00AE1F99"/>
    <w:rsid w:val="00AE3E34"/>
    <w:rsid w:val="00AF732A"/>
    <w:rsid w:val="00B023C3"/>
    <w:rsid w:val="00B15617"/>
    <w:rsid w:val="00B3154D"/>
    <w:rsid w:val="00B37DDA"/>
    <w:rsid w:val="00B475F3"/>
    <w:rsid w:val="00B81E87"/>
    <w:rsid w:val="00B91980"/>
    <w:rsid w:val="00BB27FE"/>
    <w:rsid w:val="00BC1CC1"/>
    <w:rsid w:val="00BD5547"/>
    <w:rsid w:val="00BF0069"/>
    <w:rsid w:val="00C21DC4"/>
    <w:rsid w:val="00C24DCE"/>
    <w:rsid w:val="00C71290"/>
    <w:rsid w:val="00C71EB1"/>
    <w:rsid w:val="00C81E6A"/>
    <w:rsid w:val="00C964C4"/>
    <w:rsid w:val="00CD00C9"/>
    <w:rsid w:val="00CE189B"/>
    <w:rsid w:val="00CF4D35"/>
    <w:rsid w:val="00D04AB7"/>
    <w:rsid w:val="00D40C35"/>
    <w:rsid w:val="00D40FB0"/>
    <w:rsid w:val="00D65069"/>
    <w:rsid w:val="00D814AD"/>
    <w:rsid w:val="00D90B36"/>
    <w:rsid w:val="00DA45FF"/>
    <w:rsid w:val="00DB01EE"/>
    <w:rsid w:val="00DD0A09"/>
    <w:rsid w:val="00E053F6"/>
    <w:rsid w:val="00E622F6"/>
    <w:rsid w:val="00E865D1"/>
    <w:rsid w:val="00EF1DD5"/>
    <w:rsid w:val="00EF3736"/>
    <w:rsid w:val="00F020EF"/>
    <w:rsid w:val="00F03C95"/>
    <w:rsid w:val="00F416F9"/>
    <w:rsid w:val="00F62098"/>
    <w:rsid w:val="00F9503C"/>
    <w:rsid w:val="00FD62F8"/>
    <w:rsid w:val="00FE63A4"/>
    <w:rsid w:val="00FE7DA9"/>
    <w:rsid w:val="00FF6CAF"/>
    <w:rsid w:val="2F26DBA9"/>
    <w:rsid w:val="334EEBC9"/>
    <w:rsid w:val="78406400"/>
    <w:rsid w:val="7D7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8396E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D1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iagramaDiagrama">
    <w:name w:val="Diagrama Diagrama"/>
    <w:basedOn w:val="prastasis"/>
    <w:rsid w:val="002D7667"/>
    <w:pPr>
      <w:spacing w:after="160" w:line="240" w:lineRule="exact"/>
    </w:pPr>
    <w:rPr>
      <w:rFonts w:ascii="Tahoma" w:hAnsi="Tahoma"/>
      <w:sz w:val="20"/>
      <w:szCs w:val="20"/>
    </w:rPr>
  </w:style>
  <w:style w:type="table" w:styleId="Lentelstinklelis">
    <w:name w:val="Table Grid"/>
    <w:basedOn w:val="prastojilentel"/>
    <w:uiPriority w:val="59"/>
    <w:rsid w:val="002D76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slapioinaostekstas">
    <w:name w:val="footnote text"/>
    <w:basedOn w:val="prastasis"/>
    <w:link w:val="PuslapioinaostekstasDiagrama"/>
    <w:rsid w:val="002D7667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2D766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Puslapioinaosnuoroda">
    <w:name w:val="footnote reference"/>
    <w:aliases w:val="fr"/>
    <w:basedOn w:val="Numatytasispastraiposriftas"/>
    <w:rsid w:val="002D7667"/>
    <w:rPr>
      <w:rFonts w:cs="Times New Roman"/>
      <w:vertAlign w:val="superscript"/>
    </w:rPr>
  </w:style>
  <w:style w:type="paragraph" w:styleId="Antrats">
    <w:name w:val="header"/>
    <w:basedOn w:val="prastasis"/>
    <w:link w:val="AntratsDiagrama"/>
    <w:uiPriority w:val="99"/>
    <w:unhideWhenUsed/>
    <w:rsid w:val="00827AC4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27AC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827AC4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827AC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13031B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13031B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13031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3031B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3031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Pataisymai">
    <w:name w:val="Revision"/>
    <w:hidden/>
    <w:uiPriority w:val="99"/>
    <w:semiHidden/>
    <w:rsid w:val="00585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TableGrid1">
    <w:name w:val="Table Grid1"/>
    <w:basedOn w:val="prastojilentel"/>
    <w:next w:val="Lentelstinklelis"/>
    <w:uiPriority w:val="39"/>
    <w:rsid w:val="005E6C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05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3864966CB50E49BF88104A03464217" ma:contentTypeVersion="18" ma:contentTypeDescription="Create a new document." ma:contentTypeScope="" ma:versionID="53abc3e201a2541a33378661f52c8b6f">
  <xsd:schema xmlns:xsd="http://www.w3.org/2001/XMLSchema" xmlns:xs="http://www.w3.org/2001/XMLSchema" xmlns:p="http://schemas.microsoft.com/office/2006/metadata/properties" xmlns:ns2="52cb1114-a659-49af-a8a1-f8a6abfefc25" xmlns:ns3="7af2ff67-f640-4663-86b7-2e5cebfb94ed" xmlns:ns4="57ced1c0-dd17-4bc1-a49b-8d58a8b9fb5a" xmlns:ns5="fb82805b-4725-417c-9992-107fa9b8f2e4" targetNamespace="http://schemas.microsoft.com/office/2006/metadata/properties" ma:root="true" ma:fieldsID="66bb9dc6b23652225753adba378b6cb9" ns2:_="" ns3:_="" ns4:_="" ns5:_="">
    <xsd:import namespace="52cb1114-a659-49af-a8a1-f8a6abfefc25"/>
    <xsd:import namespace="7af2ff67-f640-4663-86b7-2e5cebfb94ed"/>
    <xsd:import namespace="57ced1c0-dd17-4bc1-a49b-8d58a8b9fb5a"/>
    <xsd:import namespace="fb82805b-4725-417c-9992-107fa9b8f2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4:SharedWithUsers" minOccurs="0"/>
                <xsd:element ref="ns4:SharedWithDetail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b1114-a659-49af-a8a1-f8a6abfefc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f2ff67-f640-4663-86b7-2e5cebfb94ed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fe007ef-8a7e-48e5-8dff-502010a2c3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ed1c0-dd17-4bc1-a49b-8d58a8b9fb5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2805b-4725-417c-9992-107fa9b8f2e4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f9010d5f-6a6f-42e9-890d-edf45aeb584d}" ma:internalName="TaxCatchAll" ma:showField="CatchAllData" ma:web="fb82805b-4725-417c-9992-107fa9b8f2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f2ff67-f640-4663-86b7-2e5cebfb94ed">
      <Terms xmlns="http://schemas.microsoft.com/office/infopath/2007/PartnerControls"/>
    </lcf76f155ced4ddcb4097134ff3c332f>
    <TaxCatchAll xmlns="fb82805b-4725-417c-9992-107fa9b8f2e4" xsi:nil="true"/>
  </documentManagement>
</p:properties>
</file>

<file path=customXml/itemProps1.xml><?xml version="1.0" encoding="utf-8"?>
<ds:datastoreItem xmlns:ds="http://schemas.openxmlformats.org/officeDocument/2006/customXml" ds:itemID="{622F4FD7-AC16-4F11-AB1A-66CCB8821D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18355F-13BB-4B3B-A302-CD4A901FE22D}"/>
</file>

<file path=customXml/itemProps3.xml><?xml version="1.0" encoding="utf-8"?>
<ds:datastoreItem xmlns:ds="http://schemas.openxmlformats.org/officeDocument/2006/customXml" ds:itemID="{C0FE9646-8D22-46BC-8E60-8560A18B57A9}"/>
</file>

<file path=customXml/itemProps4.xml><?xml version="1.0" encoding="utf-8"?>
<ds:datastoreItem xmlns:ds="http://schemas.openxmlformats.org/officeDocument/2006/customXml" ds:itemID="{E75CE4E4-085D-4669-980F-896054D3A6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525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2024-06-26T08:46:00Z</dcterms:created>
  <dcterms:modified xsi:type="dcterms:W3CDTF">2024-06-26T08:46:00Z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0x010100E33864966CB50E49BF88104A03464217</vt:lpwstr>
  </property>
</Properties>
</file>